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0C437074" w:rsidR="00321CB1" w:rsidRDefault="00E70EC9" w:rsidP="00321CB1">
      <w:pPr>
        <w:ind w:firstLine="709"/>
        <w:rPr>
          <w:rFonts w:ascii="Arial" w:hAnsi="Arial" w:cs="Arial"/>
          <w:b/>
          <w:bCs/>
        </w:rPr>
      </w:pPr>
      <w:r>
        <w:rPr>
          <w:rFonts w:ascii="Arial" w:hAnsi="Arial" w:cs="Arial"/>
          <w:b/>
          <w:bCs/>
        </w:rPr>
        <w:t>Fabrication et installation de mobilier sur mesure au sein de l’espace Crous BU SHS</w:t>
      </w:r>
      <w:r w:rsidR="00321CB1">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24145753" w:rsidR="009B1CD0" w:rsidRDefault="00E70EC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336BE">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A336BE">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0D23831B" w:rsidR="00321CB1" w:rsidRPr="00CD185D" w:rsidRDefault="00E70EC9"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336BE">
        <w:fldChar w:fldCharType="separate"/>
      </w:r>
      <w:r>
        <w:fldChar w:fldCharType="end"/>
      </w:r>
      <w:r w:rsidR="00321CB1">
        <w:rPr>
          <w:rFonts w:ascii="Arial" w:hAnsi="Arial" w:cs="Arial"/>
          <w:lang w:val="en-GB"/>
        </w:rPr>
        <w:t xml:space="preserve"> CCAP n°</w:t>
      </w:r>
      <w:r w:rsidR="00A336BE">
        <w:rPr>
          <w:rFonts w:ascii="Arial" w:hAnsi="Arial" w:cs="Arial"/>
          <w:lang w:val="en-GB"/>
        </w:rPr>
        <w:t xml:space="preserve"> 25.Z du 30/12/2025</w:t>
      </w:r>
    </w:p>
    <w:p w14:paraId="06779CF2" w14:textId="2B3FFADD"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Travaux</w:t>
      </w:r>
    </w:p>
    <w:p w14:paraId="35CCAA36" w14:textId="1965E026" w:rsidR="00321CB1" w:rsidRPr="00CD185D" w:rsidRDefault="00A336BE"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321CB1">
        <w:rPr>
          <w:rFonts w:ascii="Arial" w:hAnsi="Arial" w:cs="Arial"/>
          <w:lang w:val="en-GB"/>
        </w:rPr>
        <w:t xml:space="preserve"> </w:t>
      </w:r>
      <w:r w:rsidR="00E70EC9">
        <w:rPr>
          <w:rFonts w:ascii="Arial" w:hAnsi="Arial" w:cs="Arial"/>
          <w:lang w:val="en-GB"/>
        </w:rPr>
        <w:t>Descriptif pour la fabrication et installation de meuble</w:t>
      </w:r>
      <w:r>
        <w:rPr>
          <w:rFonts w:ascii="Arial" w:hAnsi="Arial" w:cs="Arial"/>
          <w:lang w:val="en-GB"/>
        </w:rPr>
        <w:t>s</w:t>
      </w:r>
      <w:r w:rsidR="00E70EC9">
        <w:rPr>
          <w:rFonts w:ascii="Arial" w:hAnsi="Arial" w:cs="Arial"/>
          <w:lang w:val="en-GB"/>
        </w:rPr>
        <w:t xml:space="preserve"> sur mesure</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38EBF9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D.P.G.F.</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rPr>
        <w:t xml:space="preserve"> aux montants indiqués ci-dessous ;</w:t>
      </w:r>
    </w:p>
    <w:p w14:paraId="293159A0" w14:textId="7CAAC288"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lastRenderedPageBreak/>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29463D4F"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336B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336BE">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3212F09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E70EC9">
        <w:rPr>
          <w:rFonts w:ascii="Arial" w:hAnsi="Arial" w:cs="Arial"/>
        </w:rPr>
        <w:t>12 (douze) semaines</w:t>
      </w:r>
      <w:r>
        <w:rPr>
          <w:rFonts w:ascii="Arial" w:hAnsi="Arial" w:cs="Arial"/>
        </w:rPr>
        <w:t xml:space="preserve">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336BE">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5F41DD97" w:rsidR="009B1CD0" w:rsidRDefault="00844DAA" w:rsidP="009B45B9">
      <w:pPr>
        <w:tabs>
          <w:tab w:val="left" w:pos="851"/>
        </w:tabs>
        <w:spacing w:before="120"/>
        <w:ind w:left="567"/>
        <w:jc w:val="both"/>
      </w:pPr>
      <w:r>
        <w:tab/>
      </w:r>
      <w:r w:rsidR="00E70EC9">
        <w:fldChar w:fldCharType="begin">
          <w:ffData>
            <w:name w:val=""/>
            <w:enabled/>
            <w:calcOnExit w:val="0"/>
            <w:checkBox>
              <w:size w:val="20"/>
              <w:default w:val="1"/>
            </w:checkBox>
          </w:ffData>
        </w:fldChar>
      </w:r>
      <w:r w:rsidR="00E70EC9">
        <w:instrText xml:space="preserve"> FORMCHECKBOX </w:instrText>
      </w:r>
      <w:r w:rsidR="00A336BE">
        <w:fldChar w:fldCharType="separate"/>
      </w:r>
      <w:r w:rsidR="00E70EC9">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A336BE">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070BAE1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E70EC9">
        <w:fldChar w:fldCharType="begin">
          <w:ffData>
            <w:name w:val=""/>
            <w:enabled/>
            <w:calcOnExit w:val="0"/>
            <w:checkBox>
              <w:size w:val="20"/>
              <w:default w:val="1"/>
            </w:checkBox>
          </w:ffData>
        </w:fldChar>
      </w:r>
      <w:r w:rsidR="00E70EC9">
        <w:instrText xml:space="preserve"> FORMCHECKBOX </w:instrText>
      </w:r>
      <w:r w:rsidR="00A336BE">
        <w:fldChar w:fldCharType="separate"/>
      </w:r>
      <w:r w:rsidR="00E70EC9">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336BE">
        <w:fldChar w:fldCharType="separate"/>
      </w:r>
      <w:r w:rsidR="007D7A65">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71D023C" w14:textId="3E4E2A29" w:rsidR="00321CB1" w:rsidRDefault="00321CB1" w:rsidP="00321CB1">
      <w:pPr>
        <w:tabs>
          <w:tab w:val="left" w:pos="426"/>
          <w:tab w:val="left" w:pos="851"/>
        </w:tabs>
        <w:spacing w:before="120"/>
        <w:jc w:val="both"/>
        <w:rPr>
          <w:rFonts w:ascii="Arial" w:hAnsi="Arial" w:cs="Arial"/>
          <w:b/>
        </w:rPr>
      </w:pPr>
    </w:p>
    <w:p w14:paraId="57B43C29" w14:textId="77777777" w:rsidR="00E70EC9" w:rsidRDefault="00E70EC9"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1B7E6EF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336B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2600B233" w14:textId="77777777" w:rsidR="00E70EC9" w:rsidRDefault="00E70EC9">
      <w:pPr>
        <w:suppressAutoHyphens w:val="0"/>
      </w:pPr>
      <w:r>
        <w:br w:type="page"/>
      </w:r>
    </w:p>
    <w:p w14:paraId="55D14C63" w14:textId="1790B872"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A336B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0D9E7FDA" w:rsidR="00321CB1" w:rsidRDefault="00321CB1" w:rsidP="00321CB1">
      <w:pPr>
        <w:numPr>
          <w:ilvl w:val="0"/>
          <w:numId w:val="1"/>
        </w:numPr>
        <w:ind w:firstLine="277"/>
        <w:rPr>
          <w:rFonts w:ascii="Arial" w:hAnsi="Arial" w:cs="Arial"/>
        </w:rPr>
      </w:pPr>
      <w:r>
        <w:rPr>
          <w:rFonts w:ascii="Arial" w:hAnsi="Arial" w:cs="Arial"/>
        </w:rPr>
        <w:t>Ministère de l’Enseignement Supérieur</w:t>
      </w:r>
      <w:r w:rsidR="00611996">
        <w:rPr>
          <w:rFonts w:ascii="Arial" w:hAnsi="Arial" w:cs="Arial"/>
        </w:rPr>
        <w:t>,</w:t>
      </w:r>
      <w:r w:rsidR="00784C93">
        <w:rPr>
          <w:rFonts w:ascii="Arial" w:hAnsi="Arial" w:cs="Arial"/>
        </w:rPr>
        <w:t xml:space="preserve"> de la Recherche</w:t>
      </w:r>
      <w:r w:rsidR="00611996">
        <w:rPr>
          <w:rFonts w:ascii="Arial" w:hAnsi="Arial" w:cs="Arial"/>
        </w:rPr>
        <w:t xml:space="preserve"> et de l’Espace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55A4D867" w:rsidR="00321CB1" w:rsidRDefault="00E70EC9" w:rsidP="00321CB1">
      <w:pPr>
        <w:pStyle w:val="En-tte"/>
        <w:numPr>
          <w:ilvl w:val="0"/>
          <w:numId w:val="1"/>
        </w:numPr>
        <w:tabs>
          <w:tab w:val="left" w:pos="708"/>
        </w:tabs>
        <w:ind w:firstLine="277"/>
        <w:rPr>
          <w:rFonts w:ascii="Arial" w:hAnsi="Arial" w:cs="Arial"/>
        </w:rPr>
      </w:pPr>
      <w:r>
        <w:rPr>
          <w:rFonts w:ascii="Arial" w:hAnsi="Arial" w:cs="Arial"/>
        </w:rPr>
        <w:t>CS</w:t>
      </w:r>
      <w:r w:rsidR="00953EB7">
        <w:rPr>
          <w:rFonts w:ascii="Arial" w:hAnsi="Arial" w:cs="Arial"/>
        </w:rPr>
        <w:t xml:space="preserve">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382CBCBA"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 DALI / DENT / DFGE / DINV</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13D94366"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336BE">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10F9297B"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36BE">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11996"/>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A336BE"/>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0EC9"/>
    <w:rsid w:val="00E74C76"/>
    <w:rsid w:val="00E96FF6"/>
    <w:rsid w:val="00F31F30"/>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1799273cde363745e6021b2f1f11f2e7">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df2c5b001230ad855e5103307f9b4371"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B6BA1-5A04-443E-8286-3631FE13C2E3}">
  <ds:schemaRefs>
    <ds:schemaRef ds:uri="http://schemas.microsoft.com/sharepoint/v3/contenttype/forms"/>
  </ds:schemaRefs>
</ds:datastoreItem>
</file>

<file path=customXml/itemProps2.xml><?xml version="1.0" encoding="utf-8"?>
<ds:datastoreItem xmlns:ds="http://schemas.openxmlformats.org/officeDocument/2006/customXml" ds:itemID="{BD95CFE7-7F7B-4C00-B8CA-8DBC678D1E6D}">
  <ds:schemaRefs>
    <ds:schemaRef ds:uri="http://schemas.microsoft.com/office/2006/documentManagement/types"/>
    <ds:schemaRef ds:uri="http://purl.org/dc/elements/1.1/"/>
    <ds:schemaRef ds:uri="647f6268-259c-4dc7-a320-542a8850ac07"/>
    <ds:schemaRef ds:uri="http://schemas.openxmlformats.org/package/2006/metadata/core-properties"/>
    <ds:schemaRef ds:uri="http://schemas.microsoft.com/office/infopath/2007/PartnerControls"/>
    <ds:schemaRef ds:uri="http://www.w3.org/XML/1998/namespace"/>
    <ds:schemaRef ds:uri="http://purl.org/dc/terms/"/>
    <ds:schemaRef ds:uri="http://schemas.microsoft.com/office/2006/metadata/properties"/>
    <ds:schemaRef ds:uri="3ee6f26a-f689-45e0-a8fd-4ba17b461813"/>
    <ds:schemaRef ds:uri="http://purl.org/dc/dcmitype/"/>
  </ds:schemaRefs>
</ds:datastoreItem>
</file>

<file path=customXml/itemProps3.xml><?xml version="1.0" encoding="utf-8"?>
<ds:datastoreItem xmlns:ds="http://schemas.openxmlformats.org/officeDocument/2006/customXml" ds:itemID="{94967877-FAB6-42D0-89AC-38385E0A9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7CDA0-0DEF-48C6-849C-4C0184400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6</Pages>
  <Words>2334</Words>
  <Characters>12841</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15145</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18</cp:revision>
  <cp:lastPrinted>2016-11-04T12:53:00Z</cp:lastPrinted>
  <dcterms:created xsi:type="dcterms:W3CDTF">2019-07-24T09:58:00Z</dcterms:created>
  <dcterms:modified xsi:type="dcterms:W3CDTF">2025-12-30T08:32:00Z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